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BC1B6" w14:textId="3C25F721" w:rsidR="00482DEC" w:rsidRDefault="002A4805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ŠIAULIŲ </w:t>
      </w:r>
      <w:r w:rsidR="00B919D4">
        <w:rPr>
          <w:rFonts w:ascii="Times New Roman" w:hAnsi="Times New Roman" w:cs="Times New Roman"/>
          <w:b/>
          <w:bCs/>
          <w:sz w:val="24"/>
          <w:szCs w:val="24"/>
          <w:lang w:val="lt-LT"/>
        </w:rPr>
        <w:t>LOPŠELIO-DARŽELIO „SIGUTĖ“</w:t>
      </w:r>
    </w:p>
    <w:p w14:paraId="3C6E57BF" w14:textId="7930C162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2840F1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</w:t>
      </w:r>
      <w:r w:rsidR="00E671D0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443B2B">
        <w:rPr>
          <w:rFonts w:ascii="Times New Roman" w:hAnsi="Times New Roman" w:cs="Times New Roman"/>
          <w:b/>
          <w:bCs/>
          <w:sz w:val="24"/>
          <w:szCs w:val="24"/>
          <w:lang w:val="lt-LT"/>
        </w:rPr>
        <w:t>6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0077B5E8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2840F1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43B2B">
        <w:rPr>
          <w:rFonts w:ascii="Times New Roman" w:hAnsi="Times New Roman" w:cs="Times New Roman"/>
          <w:sz w:val="24"/>
          <w:szCs w:val="24"/>
          <w:lang w:val="lt-LT"/>
        </w:rPr>
        <w:t>liepos</w:t>
      </w:r>
      <w:r w:rsidR="00E671D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65425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2840F1">
        <w:rPr>
          <w:rFonts w:ascii="Times New Roman" w:hAnsi="Times New Roman" w:cs="Times New Roman"/>
          <w:sz w:val="24"/>
          <w:szCs w:val="24"/>
          <w:lang w:val="lt-LT"/>
        </w:rPr>
        <w:t>8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66298F1A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Šiaulių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lopšelis-darželis „Sigutė“</w:t>
      </w:r>
    </w:p>
    <w:p w14:paraId="1F4B8AE8" w14:textId="6FB33D2E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190525130</w:t>
      </w:r>
    </w:p>
    <w:p w14:paraId="2EC96B06" w14:textId="60D62F3D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J. Basanavičiaus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92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3A4F0F8E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1994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3103667E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ikimokyklinio amžiaus vaikų ugdymas.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4DE47C5A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</w:t>
      </w:r>
      <w:r w:rsidR="002840F1">
        <w:rPr>
          <w:rFonts w:ascii="Times New Roman" w:hAnsi="Times New Roman" w:cs="Times New Roman"/>
          <w:sz w:val="24"/>
          <w:szCs w:val="24"/>
          <w:lang w:val="lt-LT"/>
        </w:rPr>
        <w:t>25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443B2B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382653E9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2840F1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11803E8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2840F1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42AC17DC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2840F1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7C7B64E" w14:textId="77777777" w:rsidR="002B18CE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1CA8CEEA" w14:textId="77777777" w:rsidR="002B18CE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03A99AEB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2E325C49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840F1">
        <w:rPr>
          <w:rFonts w:ascii="Times New Roman" w:hAnsi="Times New Roman" w:cs="Times New Roman"/>
          <w:sz w:val="24"/>
          <w:szCs w:val="24"/>
          <w:lang w:val="lt-LT"/>
        </w:rPr>
        <w:t>Eglė Ivanauskaitė-Rimšė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69E7EBAB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B18CE">
        <w:rPr>
          <w:rFonts w:ascii="Times New Roman" w:hAnsi="Times New Roman" w:cs="Times New Roman"/>
          <w:sz w:val="24"/>
          <w:szCs w:val="24"/>
          <w:lang w:val="lt-LT"/>
        </w:rPr>
        <w:t xml:space="preserve">Stanislava Vaičiulienė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8AAB1" w14:textId="77777777" w:rsidR="00C3603C" w:rsidRDefault="00C3603C" w:rsidP="0087691B">
      <w:pPr>
        <w:spacing w:after="0" w:line="240" w:lineRule="auto"/>
      </w:pPr>
      <w:r>
        <w:separator/>
      </w:r>
    </w:p>
  </w:endnote>
  <w:endnote w:type="continuationSeparator" w:id="0">
    <w:p w14:paraId="33A996D8" w14:textId="77777777" w:rsidR="00C3603C" w:rsidRDefault="00C3603C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62982" w14:textId="77777777" w:rsidR="00C3603C" w:rsidRDefault="00C3603C" w:rsidP="0087691B">
      <w:pPr>
        <w:spacing w:after="0" w:line="240" w:lineRule="auto"/>
      </w:pPr>
      <w:r>
        <w:separator/>
      </w:r>
    </w:p>
  </w:footnote>
  <w:footnote w:type="continuationSeparator" w:id="0">
    <w:p w14:paraId="5BA9EA0B" w14:textId="77777777" w:rsidR="00C3603C" w:rsidRDefault="00C3603C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5991987">
    <w:abstractNumId w:val="11"/>
  </w:num>
  <w:num w:numId="2" w16cid:durableId="1914662849">
    <w:abstractNumId w:val="6"/>
  </w:num>
  <w:num w:numId="3" w16cid:durableId="1813404809">
    <w:abstractNumId w:val="0"/>
  </w:num>
  <w:num w:numId="4" w16cid:durableId="1297226571">
    <w:abstractNumId w:val="1"/>
  </w:num>
  <w:num w:numId="5" w16cid:durableId="931470665">
    <w:abstractNumId w:val="2"/>
  </w:num>
  <w:num w:numId="6" w16cid:durableId="784738925">
    <w:abstractNumId w:val="3"/>
  </w:num>
  <w:num w:numId="7" w16cid:durableId="1230458759">
    <w:abstractNumId w:val="4"/>
  </w:num>
  <w:num w:numId="8" w16cid:durableId="1022708068">
    <w:abstractNumId w:val="7"/>
  </w:num>
  <w:num w:numId="9" w16cid:durableId="1199002259">
    <w:abstractNumId w:val="8"/>
  </w:num>
  <w:num w:numId="10" w16cid:durableId="371269202">
    <w:abstractNumId w:val="5"/>
  </w:num>
  <w:num w:numId="11" w16cid:durableId="1964269901">
    <w:abstractNumId w:val="10"/>
  </w:num>
  <w:num w:numId="12" w16cid:durableId="157886228">
    <w:abstractNumId w:val="12"/>
  </w:num>
  <w:num w:numId="13" w16cid:durableId="1428310586">
    <w:abstractNumId w:val="13"/>
  </w:num>
  <w:num w:numId="14" w16cid:durableId="1344017812">
    <w:abstractNumId w:val="15"/>
  </w:num>
  <w:num w:numId="15" w16cid:durableId="1427966262">
    <w:abstractNumId w:val="14"/>
  </w:num>
  <w:num w:numId="16" w16cid:durableId="20660304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65425"/>
    <w:rsid w:val="0019395B"/>
    <w:rsid w:val="002112D2"/>
    <w:rsid w:val="0022167B"/>
    <w:rsid w:val="00257B51"/>
    <w:rsid w:val="002840F1"/>
    <w:rsid w:val="002A4805"/>
    <w:rsid w:val="002B18CE"/>
    <w:rsid w:val="003333C7"/>
    <w:rsid w:val="00381C79"/>
    <w:rsid w:val="003F6656"/>
    <w:rsid w:val="00443B2B"/>
    <w:rsid w:val="004464B6"/>
    <w:rsid w:val="004814DE"/>
    <w:rsid w:val="00482DEC"/>
    <w:rsid w:val="00517325"/>
    <w:rsid w:val="005512A2"/>
    <w:rsid w:val="00577957"/>
    <w:rsid w:val="0058475A"/>
    <w:rsid w:val="00595BC5"/>
    <w:rsid w:val="005D1174"/>
    <w:rsid w:val="005D3DAF"/>
    <w:rsid w:val="005E181E"/>
    <w:rsid w:val="00603997"/>
    <w:rsid w:val="006817C9"/>
    <w:rsid w:val="006A71E5"/>
    <w:rsid w:val="006C6DB3"/>
    <w:rsid w:val="006F34B6"/>
    <w:rsid w:val="007E6DF9"/>
    <w:rsid w:val="008416CE"/>
    <w:rsid w:val="0087691B"/>
    <w:rsid w:val="008A6510"/>
    <w:rsid w:val="008E48B6"/>
    <w:rsid w:val="00923F0A"/>
    <w:rsid w:val="0095376A"/>
    <w:rsid w:val="00991D95"/>
    <w:rsid w:val="009C639B"/>
    <w:rsid w:val="009F6DA9"/>
    <w:rsid w:val="00A05157"/>
    <w:rsid w:val="00A17B48"/>
    <w:rsid w:val="00A303B7"/>
    <w:rsid w:val="00AA7F94"/>
    <w:rsid w:val="00AF539B"/>
    <w:rsid w:val="00B121E0"/>
    <w:rsid w:val="00B1604D"/>
    <w:rsid w:val="00B4395C"/>
    <w:rsid w:val="00B606D7"/>
    <w:rsid w:val="00B919D4"/>
    <w:rsid w:val="00BF5AC2"/>
    <w:rsid w:val="00C0241F"/>
    <w:rsid w:val="00C0703D"/>
    <w:rsid w:val="00C3603C"/>
    <w:rsid w:val="00C91F92"/>
    <w:rsid w:val="00D21395"/>
    <w:rsid w:val="00D35E60"/>
    <w:rsid w:val="00D96AD0"/>
    <w:rsid w:val="00DA13C5"/>
    <w:rsid w:val="00DF3397"/>
    <w:rsid w:val="00E25722"/>
    <w:rsid w:val="00E45CD7"/>
    <w:rsid w:val="00E64BBE"/>
    <w:rsid w:val="00E671D0"/>
    <w:rsid w:val="00E71456"/>
    <w:rsid w:val="00EC6ED6"/>
    <w:rsid w:val="00EE3B8D"/>
    <w:rsid w:val="00EF58B4"/>
    <w:rsid w:val="00F6043F"/>
    <w:rsid w:val="00F67582"/>
    <w:rsid w:val="00FA3398"/>
    <w:rsid w:val="00FC116A"/>
    <w:rsid w:val="00FF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697</Words>
  <Characters>3976</Characters>
  <Application>Microsoft Office Word</Application>
  <DocSecurity>0</DocSecurity>
  <Lines>33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2023-04-24T08:03:00Z</dcterms:created>
  <dc:creator>Renata Paškauskienė</dc:creator>
  <cp:lastModifiedBy>Admin SAC</cp:lastModifiedBy>
  <dcterms:modified xsi:type="dcterms:W3CDTF">2025-07-28T10:07:00Z</dcterms:modified>
  <cp:revision>17</cp:revision>
</cp:coreProperties>
</file>